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79E1237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440C2">
        <w:rPr>
          <w:rFonts w:ascii="Garamond" w:hAnsi="Garamond"/>
          <w:sz w:val="24"/>
          <w:szCs w:val="24"/>
        </w:rPr>
        <w:t>51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631F7B76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440C2" w:rsidRPr="00D91A2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https://zakazky.zcu.cz/contract_display_5692.html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46C6C58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F440C2">
        <w:rPr>
          <w:rFonts w:ascii="Garamond" w:hAnsi="Garamond" w:cs="Arial"/>
          <w:sz w:val="22"/>
          <w:szCs w:val="22"/>
        </w:rPr>
        <w:t>14.11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F440C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fotokopírovacích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r w:rsidR="00B45FBB" w:rsidRPr="008D4CDF">
        <w:rPr>
          <w:rFonts w:ascii="Garamond" w:hAnsi="Garamond"/>
          <w:sz w:val="22"/>
          <w:szCs w:val="22"/>
        </w:rPr>
        <w:t>nařízení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56F67" w14:textId="77777777" w:rsidR="00B57799" w:rsidRDefault="00B57799" w:rsidP="00795AAC">
      <w:r>
        <w:separator/>
      </w:r>
    </w:p>
  </w:endnote>
  <w:endnote w:type="continuationSeparator" w:id="0">
    <w:p w14:paraId="63E8FD10" w14:textId="77777777" w:rsidR="00B57799" w:rsidRDefault="00B5779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41714" w14:textId="77777777" w:rsidR="00B57799" w:rsidRDefault="00B57799" w:rsidP="00795AAC">
      <w:r>
        <w:separator/>
      </w:r>
    </w:p>
  </w:footnote>
  <w:footnote w:type="continuationSeparator" w:id="0">
    <w:p w14:paraId="7EF77904" w14:textId="77777777" w:rsidR="00B57799" w:rsidRDefault="00B5779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5B2"/>
    <w:rsid w:val="004B06FE"/>
    <w:rsid w:val="004B68DB"/>
    <w:rsid w:val="004B779A"/>
    <w:rsid w:val="004B7E06"/>
    <w:rsid w:val="004C0CED"/>
    <w:rsid w:val="004C1F42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37A"/>
    <w:rsid w:val="00554C53"/>
    <w:rsid w:val="00571557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99C"/>
    <w:rsid w:val="005F2094"/>
    <w:rsid w:val="0060771B"/>
    <w:rsid w:val="006135F9"/>
    <w:rsid w:val="006168A1"/>
    <w:rsid w:val="00617021"/>
    <w:rsid w:val="0063284D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92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1qOKobtw46cwzqpxjOslnfL3jrIBgik1FVGBRixHVdU=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oZP+pl/RYIeos9IDaYJQxGQczcCbXxaozBAr6QbT69M=</DigestValue>
    </Reference>
  </SignedInfo>
  <SignatureValue>fONapuUc47GnVc4k5TJ52SM652VkwDwDlBzHNmNa405VeDRm2+JYrHyhNGZMfb04a7lS/oR+Y0MR
+kzgFHwuga4KtRcqAcFSlRCujJnivja/yRk1SED3OxEAKAbrcdxQVQhDN4RrUcQWoI9Bc8OrY50+
ljcSIRl2hhW3WnynGpcWq/qPK0CQx3n1W7EjFPAAaNs3sjATiAQSTj76OMti2crTGsAF58RAwUvU
aICeNnc+l13q8GTt5xB0nQkHMvvPlqc9oHFPOd1HG/nDWwy5TyaGOdmgkQsSzZqaC3SLoKOCtR/z
vhfOqdVgDI0ugSzkeF7Xy49oDrfMHdoX2kOdjQ==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sKKWILtkWHWoAHpIeQThEOQ4EaF9D5GvFnJ1MMz81yo=</DigestValue>
      </Reference>
      <Reference URI="/word/document.xml?ContentType=application/vnd.openxmlformats-officedocument.wordprocessingml.document.main+xml">
        <DigestMethod Algorithm="http://www.w3.org/2001/04/xmlenc#sha256"/>
        <DigestValue>XQcD1ER2nuKA1FFYHGCDc7rtBEnZ88QD0G+7nTO+Uwg=</DigestValue>
      </Reference>
      <Reference URI="/word/endnotes.xml?ContentType=application/vnd.openxmlformats-officedocument.wordprocessingml.endnotes+xml">
        <DigestMethod Algorithm="http://www.w3.org/2001/04/xmlenc#sha256"/>
        <DigestValue>jgaUimaTPeU8lMu6bKi1O/7Wbxb2ZFcFju6qjfQtERc=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PbjcNaMQOohOTImnayqhosfyKaU2CuQCChYPgWoDl0M=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REqfuc6kZteG+qeMs/Fv8pTkpZRw/2N2OPI9nsoZ3U8=</DigestValue>
      </Reference>
      <Reference URI="/word/styles.xml?ContentType=application/vnd.openxmlformats-officedocument.wordprocessingml.styles+xml">
        <DigestMethod Algorithm="http://www.w3.org/2001/04/xmlenc#sha256"/>
        <DigestValue>s40rhUnFMJBJlWi0n//a8HUkw9R9WfoAGmNjbmyYlaU=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2022-11-02T11:39:50Z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2022-11-02T11:39:50Z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51</cp:revision>
  <cp:lastPrinted>2018-08-08T13:48:00Z</cp:lastPrinted>
  <dcterms:created xsi:type="dcterms:W3CDTF">2021-09-20T07:59:00Z</dcterms:created>
  <dcterms:modified xsi:type="dcterms:W3CDTF">2022-11-02T11:39:00Z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